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F9B6C" w14:textId="220854E8"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1C5097">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7155C6">
        <w:rPr>
          <w:rFonts w:cs="Calibri"/>
          <w:caps/>
          <w:color w:val="auto"/>
          <w:kern w:val="28"/>
        </w:rPr>
        <w:t>04282</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2B35C30" w14:textId="77777777" w:rsidTr="00D04382">
        <w:trPr>
          <w:trHeight w:val="1820"/>
        </w:trPr>
        <w:tc>
          <w:tcPr>
            <w:tcW w:w="3656" w:type="dxa"/>
            <w:tcBorders>
              <w:top w:val="thinThickSmallGap" w:sz="12" w:space="0" w:color="0070C0"/>
              <w:bottom w:val="thinThickSmallGap" w:sz="12" w:space="0" w:color="0070C0"/>
            </w:tcBorders>
          </w:tcPr>
          <w:p w14:paraId="688A6602"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0784A86"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41CFAA7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6CB11A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477255D8"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8540F32"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BD7AED5"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3C5AE7AA"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067626C6"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DBA2E60"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A921EC5"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5E45124" w14:textId="78D0E12D"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91658B" w:rsidRPr="0091658B">
        <w:rPr>
          <w:rFonts w:cs="Arial"/>
          <w:b/>
          <w:i/>
          <w:snapToGrid w:val="0"/>
          <w:color w:val="000000"/>
          <w:szCs w:val="22"/>
        </w:rPr>
        <w:t>Roboty budowlane linie SN na terenie działania RE Mielec - 2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AC7382">
        <w:rPr>
          <w:rFonts w:cs="Calibri"/>
          <w:bCs/>
          <w:szCs w:val="22"/>
          <w:lang w:eastAsia="pl-PL"/>
        </w:rPr>
        <w:t xml:space="preserve">ostatnich </w:t>
      </w:r>
      <w:r w:rsidR="009B2A00" w:rsidRPr="00AC7382">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1C8375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1309924C"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13E2B46"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90F0913"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50DC066D"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23EF6C6D"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331F497F"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525353F1"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6CD314EC" w14:textId="77777777" w:rsidTr="003D3156">
        <w:trPr>
          <w:trHeight w:val="65"/>
          <w:tblHeader/>
          <w:jc w:val="center"/>
        </w:trPr>
        <w:tc>
          <w:tcPr>
            <w:tcW w:w="205" w:type="pct"/>
            <w:vMerge/>
            <w:tcBorders>
              <w:left w:val="single" w:sz="4" w:space="0" w:color="auto"/>
            </w:tcBorders>
            <w:vAlign w:val="center"/>
          </w:tcPr>
          <w:p w14:paraId="58FFE8EF"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C97FAFA" w14:textId="77777777" w:rsidR="00D65232" w:rsidRPr="004651BA" w:rsidRDefault="00D65232" w:rsidP="00EA4D6B">
            <w:pPr>
              <w:jc w:val="center"/>
              <w:rPr>
                <w:rFonts w:cs="Calibri"/>
                <w:i/>
              </w:rPr>
            </w:pPr>
          </w:p>
        </w:tc>
        <w:tc>
          <w:tcPr>
            <w:tcW w:w="856" w:type="pct"/>
            <w:vMerge/>
            <w:tcBorders>
              <w:bottom w:val="single" w:sz="4" w:space="0" w:color="auto"/>
            </w:tcBorders>
          </w:tcPr>
          <w:p w14:paraId="1D844714" w14:textId="77777777" w:rsidR="00D65232" w:rsidRPr="004651BA" w:rsidRDefault="00D65232" w:rsidP="00EA4D6B">
            <w:pPr>
              <w:jc w:val="center"/>
              <w:rPr>
                <w:rFonts w:cs="Calibri"/>
                <w:i/>
              </w:rPr>
            </w:pPr>
          </w:p>
        </w:tc>
        <w:tc>
          <w:tcPr>
            <w:tcW w:w="821" w:type="pct"/>
            <w:vMerge/>
            <w:tcBorders>
              <w:bottom w:val="single" w:sz="4" w:space="0" w:color="auto"/>
            </w:tcBorders>
          </w:tcPr>
          <w:p w14:paraId="76A78049"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12F16F4D"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53479D56"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D6BC734"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2AC6035D"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097BC8CD" w14:textId="77777777" w:rsidR="00D65232" w:rsidRPr="000D4627" w:rsidRDefault="00D65232" w:rsidP="00EA4D6B">
            <w:pPr>
              <w:jc w:val="center"/>
              <w:rPr>
                <w:rFonts w:cs="Calibri"/>
                <w:i/>
                <w:sz w:val="16"/>
                <w:szCs w:val="16"/>
              </w:rPr>
            </w:pPr>
          </w:p>
        </w:tc>
      </w:tr>
      <w:tr w:rsidR="00247250" w:rsidRPr="004651BA" w14:paraId="544D150C" w14:textId="77777777" w:rsidTr="003D3156">
        <w:trPr>
          <w:trHeight w:val="65"/>
          <w:jc w:val="center"/>
        </w:trPr>
        <w:tc>
          <w:tcPr>
            <w:tcW w:w="205" w:type="pct"/>
            <w:tcBorders>
              <w:right w:val="single" w:sz="4" w:space="0" w:color="auto"/>
            </w:tcBorders>
            <w:vAlign w:val="center"/>
          </w:tcPr>
          <w:p w14:paraId="78D68144"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5829FE52"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E0E69ED"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A0296A4"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05A00DA"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7DF548F"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DBBAF9D" w14:textId="77777777" w:rsidR="00D65232" w:rsidRPr="00B22747" w:rsidRDefault="00D65232" w:rsidP="00890834">
            <w:pPr>
              <w:spacing w:before="60" w:after="60" w:line="240" w:lineRule="auto"/>
              <w:jc w:val="left"/>
              <w:rPr>
                <w:rFonts w:cs="Calibri"/>
                <w:szCs w:val="22"/>
              </w:rPr>
            </w:pPr>
          </w:p>
        </w:tc>
      </w:tr>
      <w:tr w:rsidR="00F71BCF" w:rsidRPr="004651BA" w14:paraId="69932B71" w14:textId="77777777" w:rsidTr="003D3156">
        <w:trPr>
          <w:trHeight w:val="65"/>
          <w:jc w:val="center"/>
        </w:trPr>
        <w:tc>
          <w:tcPr>
            <w:tcW w:w="205" w:type="pct"/>
            <w:tcBorders>
              <w:right w:val="single" w:sz="4" w:space="0" w:color="auto"/>
            </w:tcBorders>
            <w:vAlign w:val="center"/>
          </w:tcPr>
          <w:p w14:paraId="2C2D58E2"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2B7A2A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9E8B91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126773"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D177F6B"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19800124"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5EB890AD" w14:textId="77777777" w:rsidR="00F71BCF" w:rsidRPr="00B22747" w:rsidRDefault="00F71BCF" w:rsidP="00890834">
            <w:pPr>
              <w:spacing w:before="60" w:after="60" w:line="240" w:lineRule="auto"/>
              <w:jc w:val="left"/>
              <w:rPr>
                <w:rFonts w:cs="Calibri"/>
                <w:szCs w:val="22"/>
              </w:rPr>
            </w:pPr>
          </w:p>
        </w:tc>
      </w:tr>
      <w:tr w:rsidR="00F71BCF" w:rsidRPr="004651BA" w14:paraId="77011E21" w14:textId="77777777" w:rsidTr="003D3156">
        <w:trPr>
          <w:trHeight w:val="65"/>
          <w:jc w:val="center"/>
        </w:trPr>
        <w:tc>
          <w:tcPr>
            <w:tcW w:w="205" w:type="pct"/>
            <w:tcBorders>
              <w:right w:val="single" w:sz="4" w:space="0" w:color="auto"/>
            </w:tcBorders>
            <w:vAlign w:val="center"/>
          </w:tcPr>
          <w:p w14:paraId="4DF66BC9"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0191E0C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468F53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993AD9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1177A67E"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63AF66F"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F0CBED1" w14:textId="77777777" w:rsidR="00F71BCF" w:rsidRPr="00B22747" w:rsidRDefault="00F71BCF" w:rsidP="00890834">
            <w:pPr>
              <w:spacing w:before="60" w:after="60" w:line="240" w:lineRule="auto"/>
              <w:jc w:val="left"/>
              <w:rPr>
                <w:rFonts w:cs="Calibri"/>
                <w:szCs w:val="22"/>
              </w:rPr>
            </w:pPr>
          </w:p>
        </w:tc>
      </w:tr>
    </w:tbl>
    <w:p w14:paraId="00EDDFC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0ADF469" w14:textId="77777777" w:rsidR="006527F9" w:rsidRDefault="006527F9" w:rsidP="006527F9">
      <w:pPr>
        <w:spacing w:before="120"/>
        <w:ind w:left="-284" w:right="-569"/>
        <w:outlineLvl w:val="0"/>
        <w:rPr>
          <w:rFonts w:asciiTheme="minorHAnsi" w:hAnsiTheme="minorHAnsi" w:cstheme="minorHAnsi"/>
          <w:i/>
          <w:sz w:val="16"/>
          <w:szCs w:val="18"/>
        </w:rPr>
      </w:pPr>
    </w:p>
    <w:p w14:paraId="6C863F4D" w14:textId="77777777"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75376C7F"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6A4A4A55"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3F128502"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268DF" w14:textId="77777777" w:rsidR="00943A24" w:rsidRDefault="00943A24" w:rsidP="004A302B">
      <w:pPr>
        <w:spacing w:line="240" w:lineRule="auto"/>
      </w:pPr>
      <w:r>
        <w:separator/>
      </w:r>
    </w:p>
  </w:endnote>
  <w:endnote w:type="continuationSeparator" w:id="0">
    <w:p w14:paraId="08A71C8D" w14:textId="77777777" w:rsidR="00943A24" w:rsidRDefault="00943A2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19D6"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5141"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1A6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6C324" w14:textId="77777777" w:rsidR="00943A24" w:rsidRDefault="00943A24" w:rsidP="004A302B">
      <w:pPr>
        <w:spacing w:line="240" w:lineRule="auto"/>
      </w:pPr>
      <w:r>
        <w:separator/>
      </w:r>
    </w:p>
  </w:footnote>
  <w:footnote w:type="continuationSeparator" w:id="0">
    <w:p w14:paraId="1A94CF59" w14:textId="77777777" w:rsidR="00943A24" w:rsidRDefault="00943A2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7A41"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63AC"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6262"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9603E0F" wp14:editId="2C39B5B1">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20818612">
    <w:abstractNumId w:val="22"/>
  </w:num>
  <w:num w:numId="2" w16cid:durableId="222757460">
    <w:abstractNumId w:val="9"/>
  </w:num>
  <w:num w:numId="3" w16cid:durableId="734814623">
    <w:abstractNumId w:val="4"/>
  </w:num>
  <w:num w:numId="4" w16cid:durableId="1432120783">
    <w:abstractNumId w:val="36"/>
  </w:num>
  <w:num w:numId="5" w16cid:durableId="272172133">
    <w:abstractNumId w:val="19"/>
  </w:num>
  <w:num w:numId="6" w16cid:durableId="1639144689">
    <w:abstractNumId w:val="14"/>
  </w:num>
  <w:num w:numId="7" w16cid:durableId="1453137745">
    <w:abstractNumId w:val="27"/>
  </w:num>
  <w:num w:numId="8" w16cid:durableId="1108308389">
    <w:abstractNumId w:val="43"/>
  </w:num>
  <w:num w:numId="9" w16cid:durableId="1621954428">
    <w:abstractNumId w:val="12"/>
  </w:num>
  <w:num w:numId="10" w16cid:durableId="1281306730">
    <w:abstractNumId w:val="33"/>
  </w:num>
  <w:num w:numId="11" w16cid:durableId="1186483166">
    <w:abstractNumId w:val="24"/>
  </w:num>
  <w:num w:numId="12" w16cid:durableId="1726484161">
    <w:abstractNumId w:val="18"/>
  </w:num>
  <w:num w:numId="13" w16cid:durableId="1590771133">
    <w:abstractNumId w:val="10"/>
  </w:num>
  <w:num w:numId="14" w16cid:durableId="1805389754">
    <w:abstractNumId w:val="25"/>
  </w:num>
  <w:num w:numId="15" w16cid:durableId="1205947214">
    <w:abstractNumId w:val="35"/>
  </w:num>
  <w:num w:numId="16" w16cid:durableId="1723483755">
    <w:abstractNumId w:val="32"/>
  </w:num>
  <w:num w:numId="17" w16cid:durableId="499002649">
    <w:abstractNumId w:val="44"/>
  </w:num>
  <w:num w:numId="18" w16cid:durableId="2030137827">
    <w:abstractNumId w:val="16"/>
  </w:num>
  <w:num w:numId="19" w16cid:durableId="1451124091">
    <w:abstractNumId w:val="5"/>
  </w:num>
  <w:num w:numId="20" w16cid:durableId="113868022">
    <w:abstractNumId w:val="29"/>
  </w:num>
  <w:num w:numId="21" w16cid:durableId="1475268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5470528">
    <w:abstractNumId w:val="7"/>
  </w:num>
  <w:num w:numId="23" w16cid:durableId="791288001">
    <w:abstractNumId w:val="46"/>
  </w:num>
  <w:num w:numId="24" w16cid:durableId="684937101">
    <w:abstractNumId w:val="8"/>
  </w:num>
  <w:num w:numId="25" w16cid:durableId="574898481">
    <w:abstractNumId w:val="20"/>
  </w:num>
  <w:num w:numId="26" w16cid:durableId="1937979855">
    <w:abstractNumId w:val="13"/>
  </w:num>
  <w:num w:numId="27" w16cid:durableId="79572600">
    <w:abstractNumId w:val="23"/>
  </w:num>
  <w:num w:numId="28" w16cid:durableId="1877623486">
    <w:abstractNumId w:val="6"/>
  </w:num>
  <w:num w:numId="29" w16cid:durableId="1376541112">
    <w:abstractNumId w:val="21"/>
  </w:num>
  <w:num w:numId="30" w16cid:durableId="252402591">
    <w:abstractNumId w:val="28"/>
  </w:num>
  <w:num w:numId="31" w16cid:durableId="1963922757">
    <w:abstractNumId w:val="26"/>
  </w:num>
  <w:num w:numId="32" w16cid:durableId="1895046558">
    <w:abstractNumId w:val="31"/>
  </w:num>
  <w:num w:numId="33" w16cid:durableId="1010178592">
    <w:abstractNumId w:val="34"/>
  </w:num>
  <w:num w:numId="34" w16cid:durableId="508298907">
    <w:abstractNumId w:val="15"/>
  </w:num>
  <w:num w:numId="35" w16cid:durableId="564528071">
    <w:abstractNumId w:val="17"/>
  </w:num>
  <w:num w:numId="36" w16cid:durableId="1559971405">
    <w:abstractNumId w:val="3"/>
  </w:num>
  <w:num w:numId="37" w16cid:durableId="1237013676">
    <w:abstractNumId w:val="41"/>
  </w:num>
  <w:num w:numId="38" w16cid:durableId="1959410606">
    <w:abstractNumId w:val="38"/>
  </w:num>
  <w:num w:numId="39" w16cid:durableId="1692881131">
    <w:abstractNumId w:val="45"/>
  </w:num>
  <w:num w:numId="40" w16cid:durableId="367608617">
    <w:abstractNumId w:val="37"/>
  </w:num>
  <w:num w:numId="41" w16cid:durableId="1032615317">
    <w:abstractNumId w:val="30"/>
  </w:num>
  <w:num w:numId="42" w16cid:durableId="18839025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274577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852740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59618406">
    <w:abstractNumId w:val="42"/>
  </w:num>
  <w:num w:numId="46" w16cid:durableId="1582718150">
    <w:abstractNumId w:val="40"/>
  </w:num>
  <w:num w:numId="47" w16cid:durableId="1375732371">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5097"/>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3E4F"/>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6EF"/>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04A"/>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3E64"/>
    <w:rsid w:val="00434782"/>
    <w:rsid w:val="0043615D"/>
    <w:rsid w:val="004364BD"/>
    <w:rsid w:val="00441640"/>
    <w:rsid w:val="0044403C"/>
    <w:rsid w:val="0044467A"/>
    <w:rsid w:val="00444E99"/>
    <w:rsid w:val="00446AD8"/>
    <w:rsid w:val="00447F18"/>
    <w:rsid w:val="00450155"/>
    <w:rsid w:val="00450710"/>
    <w:rsid w:val="00451434"/>
    <w:rsid w:val="004535FC"/>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20F4"/>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0678"/>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55C6"/>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461C"/>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A7D3E"/>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4A53"/>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247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658B"/>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3A24"/>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17950"/>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C7382"/>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083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6F9"/>
    <w:rsid w:val="00CE4C16"/>
    <w:rsid w:val="00CE736D"/>
    <w:rsid w:val="00CF14CB"/>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579"/>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3B7F"/>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FED49"/>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POST/DYS/OR/GZ/04282/2025                         </dmsv2SWPP2ObjectNumber>
    <dmsv2SWPP2SumMD5 xmlns="http://schemas.microsoft.com/sharepoint/v3">f3c5598ad3dd681c703dfd88effcc8b0</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23866442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DPFVW34YURAE-834641568-11912</_dlc_DocId>
    <_dlc_DocIdUrl xmlns="a19cb1c7-c5c7-46d4-85ae-d83685407bba">
      <Url>https://swpp2.dms.gkpge.pl/sites/40/_layouts/15/DocIdRedir.aspx?ID=DPFVW34YURAE-834641568-11912</Url>
      <Description>DPFVW34YURAE-834641568-11912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EE523A7-4AEA-4EB1-B5F5-9A7FD296B834}">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F40F8C9-1C26-4A33-901C-E0A64607A5E4}">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D212A22-CEE0-4455-93F7-5B7D35195C57}"/>
</file>

<file path=docProps/app.xml><?xml version="1.0" encoding="utf-8"?>
<Properties xmlns="http://schemas.openxmlformats.org/officeDocument/2006/extended-properties" xmlns:vt="http://schemas.openxmlformats.org/officeDocument/2006/docPropsVTypes">
  <Template>Normal</Template>
  <TotalTime>53</TotalTime>
  <Pages>1</Pages>
  <Words>155</Words>
  <Characters>932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53</cp:revision>
  <cp:lastPrinted>2020-02-27T07:25:00Z</cp:lastPrinted>
  <dcterms:created xsi:type="dcterms:W3CDTF">2021-01-27T10:00:00Z</dcterms:created>
  <dcterms:modified xsi:type="dcterms:W3CDTF">2025-11-27T10:22:00Z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da76fbfb-cf02-4a03-96a7-484ca13aa513</vt:lpwstr>
  </property>
</Properties>
</file>